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D279A4">
              <w:rPr>
                <w:b/>
                <w:sz w:val="18"/>
                <w:szCs w:val="18"/>
                <w:lang w:val="it-IT"/>
              </w:rPr>
            </w:r>
            <w:r w:rsidR="00D279A4">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D76A42">
              <w:rPr>
                <w:b/>
                <w:sz w:val="18"/>
                <w:szCs w:val="18"/>
                <w:lang w:val="de-DE"/>
              </w:rPr>
              <w:t>4</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D76A42" w:rsidRPr="00D76A42">
              <w:rPr>
                <w:b/>
                <w:bCs/>
                <w:sz w:val="18"/>
                <w:szCs w:val="18"/>
                <w:lang w:val="it-IT"/>
              </w:rPr>
              <w:t>8620880F37</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D279A4"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D279A4"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D279A4">
        <w:rPr>
          <w:rFonts w:eastAsia="Arial Unicode MS"/>
          <w:sz w:val="18"/>
          <w:szCs w:val="18"/>
          <w:lang w:val="de-DE"/>
        </w:rPr>
      </w:r>
      <w:r w:rsidR="00D279A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D279A4">
        <w:rPr>
          <w:b/>
          <w:bCs/>
          <w:sz w:val="18"/>
          <w:szCs w:val="18"/>
          <w:lang w:val="de-DE"/>
        </w:rPr>
      </w:r>
      <w:r w:rsidR="00D279A4">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D279A4">
        <w:rPr>
          <w:b/>
          <w:sz w:val="18"/>
          <w:szCs w:val="18"/>
          <w:lang w:val="de-DE"/>
        </w:rPr>
      </w:r>
      <w:r w:rsidR="00D279A4">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D279A4">
        <w:rPr>
          <w:sz w:val="18"/>
          <w:szCs w:val="18"/>
          <w:lang w:val="de-DE"/>
        </w:rPr>
      </w:r>
      <w:r w:rsidR="00D279A4">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D279A4">
        <w:rPr>
          <w:b/>
          <w:sz w:val="18"/>
          <w:szCs w:val="18"/>
          <w:lang w:val="de-DE"/>
        </w:rPr>
      </w:r>
      <w:r w:rsidR="00D279A4">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D279A4"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D279A4" w:rsidRPr="00AD4AF8">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D279A4"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D279A4"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D279A4"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D279A4"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D279A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D279A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D279A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279A4"/>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A42"/>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AA0CD-B5F0-4A65-A78F-67C242E1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29250</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2021-02-25T10:02:00Z</dcterms:modified>
</cp:coreProperties>
</file>